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1B7E43">
      <w:bookmarkStart w:id="0" w:name="_GoBack"/>
      <w:bookmarkEnd w:id="0"/>
      <w:r>
        <w:t>High Ticket Sales Secrets</w:t>
      </w:r>
    </w:p>
    <w:p w:rsidR="00000000" w:rsidRDefault="001B7E43">
      <w:r>
        <w:t>Discover How to Make High Ticket Sales by Working with the Right Clients the Right Way</w:t>
      </w:r>
    </w:p>
    <w:p w:rsidR="00000000" w:rsidRDefault="001B7E43"/>
    <w:p w:rsidR="00000000" w:rsidRDefault="001B7E43">
      <w:r>
        <w:t>RESOURCE SHEET</w:t>
      </w:r>
    </w:p>
    <w:p w:rsidR="00000000" w:rsidRDefault="001B7E43"/>
    <w:p w:rsidR="00000000" w:rsidRDefault="001B7E43">
      <w:r>
        <w:rPr>
          <w:b/>
          <w:bCs/>
        </w:rPr>
        <w:t>Resource #1</w:t>
      </w:r>
    </w:p>
    <w:p w:rsidR="00000000" w:rsidRDefault="001B7E43"/>
    <w:p w:rsidR="00000000" w:rsidRDefault="001B7E43">
      <w:r>
        <w:t>Determine if you are in the right niche</w:t>
      </w:r>
    </w:p>
    <w:p w:rsidR="00000000" w:rsidRDefault="001B7E43"/>
    <w:p w:rsidR="00000000" w:rsidRDefault="001B7E43">
      <w:r>
        <w:t>Compare 10 different niches</w:t>
      </w:r>
    </w:p>
    <w:p w:rsidR="00000000" w:rsidRDefault="001B7E43">
      <w:pPr>
        <w:numPr>
          <w:ilvl w:val="0"/>
          <w:numId w:val="1"/>
        </w:numPr>
      </w:pPr>
      <w:r>
        <w:t xml:space="preserve">you’re personally interested in them </w:t>
      </w:r>
    </w:p>
    <w:p w:rsidR="00000000" w:rsidRDefault="001B7E43">
      <w:pPr>
        <w:numPr>
          <w:ilvl w:val="0"/>
          <w:numId w:val="1"/>
        </w:numPr>
      </w:pPr>
      <w:r>
        <w:t>CPC va</w:t>
      </w:r>
      <w:r>
        <w:t xml:space="preserve">lue </w:t>
      </w:r>
    </w:p>
    <w:p w:rsidR="00000000" w:rsidRDefault="001B7E43">
      <w:pPr>
        <w:numPr>
          <w:ilvl w:val="0"/>
          <w:numId w:val="1"/>
        </w:numPr>
      </w:pPr>
      <w:r>
        <w:t>competitor volume (Google search site numbers)</w:t>
      </w:r>
    </w:p>
    <w:p w:rsidR="00000000" w:rsidRDefault="001B7E43">
      <w:pPr>
        <w:numPr>
          <w:ilvl w:val="0"/>
          <w:numId w:val="1"/>
        </w:numPr>
      </w:pPr>
      <w:r>
        <w:t xml:space="preserve">Monthly average search volume </w:t>
      </w:r>
    </w:p>
    <w:p w:rsidR="00000000" w:rsidRDefault="001B7E43">
      <w:pPr>
        <w:numPr>
          <w:ilvl w:val="0"/>
          <w:numId w:val="1"/>
        </w:numPr>
      </w:pPr>
      <w:r>
        <w:t xml:space="preserve">Volume of existing social media interest groups/pages/etc </w:t>
      </w:r>
    </w:p>
    <w:p w:rsidR="00000000" w:rsidRDefault="001B7E43"/>
    <w:p w:rsidR="00000000" w:rsidRDefault="001B7E43">
      <w:r>
        <w:rPr>
          <w:b/>
          <w:bCs/>
        </w:rPr>
        <w:t>Resource #2</w:t>
      </w:r>
    </w:p>
    <w:p w:rsidR="00000000" w:rsidRDefault="001B7E43"/>
    <w:p w:rsidR="00000000" w:rsidRDefault="001B7E43">
      <w:r>
        <w:t>Gauge user urgency</w:t>
      </w:r>
    </w:p>
    <w:p w:rsidR="00000000" w:rsidRDefault="001B7E43"/>
    <w:p w:rsidR="00000000" w:rsidRDefault="001B7E43">
      <w:pPr>
        <w:numPr>
          <w:ilvl w:val="0"/>
          <w:numId w:val="2"/>
        </w:numPr>
      </w:pPr>
      <w:r>
        <w:t>CPC value</w:t>
      </w:r>
    </w:p>
    <w:p w:rsidR="00000000" w:rsidRDefault="001B7E43">
      <w:pPr>
        <w:numPr>
          <w:ilvl w:val="0"/>
          <w:numId w:val="2"/>
        </w:numPr>
      </w:pPr>
      <w:r>
        <w:t xml:space="preserve">Advertiser competitor </w:t>
      </w:r>
    </w:p>
    <w:p w:rsidR="00000000" w:rsidRDefault="001B7E43">
      <w:pPr>
        <w:numPr>
          <w:ilvl w:val="0"/>
          <w:numId w:val="2"/>
        </w:numPr>
      </w:pPr>
      <w:r>
        <w:t xml:space="preserve">Background research </w:t>
      </w:r>
    </w:p>
    <w:p w:rsidR="00000000" w:rsidRDefault="001B7E43">
      <w:pPr>
        <w:numPr>
          <w:ilvl w:val="0"/>
          <w:numId w:val="2"/>
        </w:numPr>
      </w:pPr>
      <w:r>
        <w:t xml:space="preserve">Competitor research </w:t>
      </w:r>
    </w:p>
    <w:p w:rsidR="00000000" w:rsidRDefault="001B7E43"/>
    <w:p w:rsidR="00000000" w:rsidRDefault="001B7E43">
      <w:r>
        <w:rPr>
          <w:b/>
          <w:bCs/>
        </w:rPr>
        <w:t>Reso</w:t>
      </w:r>
      <w:r>
        <w:rPr>
          <w:b/>
          <w:bCs/>
        </w:rPr>
        <w:t>urce #3</w:t>
      </w:r>
    </w:p>
    <w:p w:rsidR="00000000" w:rsidRDefault="001B7E43"/>
    <w:p w:rsidR="00000000" w:rsidRDefault="001B7E43">
      <w:r>
        <w:t>Put together your content plan</w:t>
      </w:r>
    </w:p>
    <w:p w:rsidR="00000000" w:rsidRDefault="001B7E43"/>
    <w:p w:rsidR="00000000" w:rsidRDefault="001B7E43">
      <w:pPr>
        <w:numPr>
          <w:ilvl w:val="0"/>
          <w:numId w:val="3"/>
        </w:numPr>
      </w:pPr>
      <w:r>
        <w:t xml:space="preserve">Reverse engineered hot topics </w:t>
      </w:r>
    </w:p>
    <w:p w:rsidR="00000000" w:rsidRDefault="001B7E43">
      <w:pPr>
        <w:numPr>
          <w:ilvl w:val="0"/>
          <w:numId w:val="3"/>
        </w:numPr>
      </w:pPr>
      <w:r>
        <w:t>Reverse engineered call to action</w:t>
      </w:r>
    </w:p>
    <w:p w:rsidR="00000000" w:rsidRDefault="001B7E43">
      <w:pPr>
        <w:numPr>
          <w:ilvl w:val="0"/>
          <w:numId w:val="3"/>
        </w:numPr>
      </w:pPr>
      <w:r>
        <w:t xml:space="preserve">Interlink your content </w:t>
      </w:r>
    </w:p>
    <w:p w:rsidR="00000000" w:rsidRDefault="001B7E43">
      <w:pPr>
        <w:numPr>
          <w:ilvl w:val="0"/>
          <w:numId w:val="3"/>
        </w:numPr>
      </w:pPr>
      <w:r>
        <w:t xml:space="preserve">Build trust </w:t>
      </w:r>
    </w:p>
    <w:p w:rsidR="00000000" w:rsidRDefault="001B7E43">
      <w:pPr>
        <w:numPr>
          <w:ilvl w:val="0"/>
          <w:numId w:val="3"/>
        </w:numPr>
      </w:pPr>
      <w:r>
        <w:t xml:space="preserve">Payload: your mailing list </w:t>
      </w:r>
    </w:p>
    <w:p w:rsidR="00000000" w:rsidRDefault="001B7E43"/>
    <w:p w:rsidR="00000000" w:rsidRDefault="001B7E43">
      <w:r>
        <w:rPr>
          <w:b/>
          <w:bCs/>
        </w:rPr>
        <w:t>Resource #4</w:t>
      </w:r>
    </w:p>
    <w:p w:rsidR="00000000" w:rsidRDefault="001B7E43"/>
    <w:p w:rsidR="00000000" w:rsidRDefault="001B7E43">
      <w:r>
        <w:t xml:space="preserve">Put together your marketing plan </w:t>
      </w:r>
    </w:p>
    <w:p w:rsidR="00000000" w:rsidRDefault="001B7E43"/>
    <w:p w:rsidR="00000000" w:rsidRDefault="001B7E43">
      <w:pPr>
        <w:numPr>
          <w:ilvl w:val="0"/>
          <w:numId w:val="4"/>
        </w:numPr>
      </w:pPr>
      <w:r>
        <w:t>Reverse engineer distribution networ</w:t>
      </w:r>
      <w:r>
        <w:t xml:space="preserve">k </w:t>
      </w:r>
    </w:p>
    <w:p w:rsidR="00000000" w:rsidRDefault="001B7E43">
      <w:pPr>
        <w:numPr>
          <w:ilvl w:val="0"/>
          <w:numId w:val="4"/>
        </w:numPr>
      </w:pPr>
      <w:r>
        <w:t xml:space="preserve">Schedule distribution </w:t>
      </w:r>
    </w:p>
    <w:p w:rsidR="00000000" w:rsidRDefault="001B7E43">
      <w:pPr>
        <w:numPr>
          <w:ilvl w:val="0"/>
          <w:numId w:val="4"/>
        </w:numPr>
      </w:pPr>
      <w:r>
        <w:t xml:space="preserve">Reverse engineer outreach </w:t>
      </w:r>
    </w:p>
    <w:p w:rsidR="00000000" w:rsidRDefault="001B7E43">
      <w:pPr>
        <w:numPr>
          <w:ilvl w:val="0"/>
          <w:numId w:val="4"/>
        </w:numPr>
      </w:pPr>
      <w:r>
        <w:t>Schedule outreach plan</w:t>
      </w:r>
    </w:p>
    <w:sectPr w:rsidR="00000000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sDel="0" w:formatting="0" w:inkAnnotations="0"/>
  <w:doNotTrackMoves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7E43"/>
    <w:rsid w:val="001B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Liberation Serif" w:eastAsia="SimSun" w:hAnsi="Liberation Serif" w:cs="Lucida Sans"/>
      <w:kern w:val="1"/>
      <w:sz w:val="24"/>
      <w:szCs w:val="24"/>
      <w:lang w:val="en-PH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Sajan</dc:creator>
  <cp:keywords/>
  <cp:lastModifiedBy>Sajan</cp:lastModifiedBy>
  <cp:revision>2</cp:revision>
  <cp:lastPrinted>1601-01-01T00:00:00Z</cp:lastPrinted>
  <dcterms:created xsi:type="dcterms:W3CDTF">2019-03-01T02:14:00Z</dcterms:created>
  <dcterms:modified xsi:type="dcterms:W3CDTF">2019-03-01T02:14:00Z</dcterms:modified>
</cp:coreProperties>
</file>